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854B" w14:textId="3F956510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CE7FC1">
        <w:rPr>
          <w:rFonts w:ascii="Arial" w:hAnsi="Arial" w:cs="Arial"/>
          <w:b/>
          <w:color w:val="000000"/>
        </w:rPr>
        <w:t>3c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2B02DFFE" w14:textId="77777777" w:rsid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7D8912FD" w14:textId="77777777" w:rsidR="007B1C9A" w:rsidRDefault="007B1C9A" w:rsidP="00065CE2">
      <w:pPr>
        <w:spacing w:after="0" w:line="300" w:lineRule="exact"/>
        <w:jc w:val="center"/>
        <w:rPr>
          <w:rFonts w:ascii="Arial" w:hAnsi="Arial" w:cs="Arial"/>
          <w:b/>
        </w:rPr>
      </w:pPr>
    </w:p>
    <w:p w14:paraId="2B44AFD6" w14:textId="77777777" w:rsidR="00DE62E0" w:rsidRPr="00DE62E0" w:rsidRDefault="00E0030C" w:rsidP="00DE62E0">
      <w:pPr>
        <w:spacing w:after="0" w:line="300" w:lineRule="exact"/>
        <w:rPr>
          <w:rFonts w:ascii="Arial" w:hAnsi="Arial" w:cs="Arial"/>
          <w:b/>
          <w:sz w:val="28"/>
          <w:szCs w:val="28"/>
        </w:rPr>
      </w:pPr>
      <w:r w:rsidRPr="00DE62E0">
        <w:rPr>
          <w:rFonts w:ascii="Arial" w:hAnsi="Arial" w:cs="Arial"/>
          <w:b/>
          <w:sz w:val="28"/>
          <w:szCs w:val="28"/>
        </w:rPr>
        <w:t>Oświadczenie</w:t>
      </w:r>
    </w:p>
    <w:p w14:paraId="4B0BBE70" w14:textId="3115C574" w:rsidR="00065CE2" w:rsidRPr="00832D44" w:rsidRDefault="00E0030C" w:rsidP="00E61D54">
      <w:pPr>
        <w:spacing w:after="0" w:line="300" w:lineRule="exact"/>
        <w:jc w:val="both"/>
        <w:rPr>
          <w:rFonts w:ascii="Arial" w:hAnsi="Arial" w:cs="Arial"/>
          <w:b/>
        </w:rPr>
      </w:pPr>
      <w:r w:rsidRPr="00832D44">
        <w:rPr>
          <w:rFonts w:ascii="Arial" w:hAnsi="Arial" w:cs="Arial"/>
          <w:b/>
        </w:rPr>
        <w:t>o spełnieniu określonego przez Organizatora warunku udziału w</w:t>
      </w:r>
      <w:r w:rsidR="00C86321" w:rsidRPr="00832D44">
        <w:rPr>
          <w:rFonts w:ascii="Arial" w:hAnsi="Arial" w:cs="Arial"/>
          <w:b/>
        </w:rPr>
        <w:t> </w:t>
      </w:r>
      <w:r w:rsidRPr="00832D44">
        <w:rPr>
          <w:rFonts w:ascii="Arial" w:hAnsi="Arial" w:cs="Arial"/>
          <w:b/>
        </w:rPr>
        <w:t xml:space="preserve">konkursie dotyczącego zdolności technicznej i zawodowej w zakresie wykształcenia i kwalifikacji zawodowych </w:t>
      </w:r>
      <w:r w:rsidR="00DE62E0">
        <w:rPr>
          <w:rFonts w:ascii="Arial" w:hAnsi="Arial" w:cs="Arial"/>
          <w:b/>
        </w:rPr>
        <w:t xml:space="preserve">osób uczestniczących w wykonaniu koncepcji konkursowej oraz dokumentacji projektowe </w:t>
      </w:r>
      <w:r w:rsidRPr="00832D44">
        <w:rPr>
          <w:rFonts w:ascii="Arial" w:hAnsi="Arial" w:cs="Arial"/>
          <w:b/>
        </w:rPr>
        <w:t>wraz z wykazem tych osób, informacjami o posiadanych przez nie uprawnieniach oraz podstawą dysponowania tymi osobami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AF35CC4" w14:textId="77777777" w:rsidR="007B1C9A" w:rsidRDefault="007B1C9A" w:rsidP="00065CE2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5D86D9E5" w14:textId="32F01EDF" w:rsidR="00DE62E0" w:rsidRPr="00E12C72" w:rsidRDefault="00DE62E0" w:rsidP="00DE62E0">
      <w:pPr>
        <w:pStyle w:val="Bezodstpw"/>
        <w:spacing w:line="300" w:lineRule="exact"/>
        <w:jc w:val="both"/>
        <w:rPr>
          <w:rFonts w:ascii="Arial" w:hAnsi="Arial" w:cs="Arial"/>
          <w:sz w:val="24"/>
          <w:szCs w:val="24"/>
        </w:rPr>
      </w:pPr>
      <w:r w:rsidRPr="00E12C72">
        <w:rPr>
          <w:rFonts w:ascii="Arial" w:hAnsi="Arial" w:cs="Arial"/>
          <w:sz w:val="24"/>
          <w:szCs w:val="24"/>
        </w:rPr>
        <w:t>Jako niżej podpisany Uczestnik konkursu samodzielnie biorący udział w Konkursie lub Pełnomocnik działający w imieniu Uczestnika konkursu samodzielnie biorącego udział w Konkursie / Uczestników konkursu wspólnie biorących udział w Konkurs</w:t>
      </w:r>
      <w:r w:rsidR="00E12C72" w:rsidRPr="00E12C72">
        <w:rPr>
          <w:rFonts w:ascii="Arial" w:hAnsi="Arial" w:cs="Arial"/>
          <w:sz w:val="24"/>
          <w:szCs w:val="24"/>
        </w:rPr>
        <w:t xml:space="preserve">ie </w:t>
      </w:r>
      <w:r w:rsidR="00E12C72" w:rsidRPr="00E12C72">
        <w:rPr>
          <w:rFonts w:ascii="Arial" w:hAnsi="Arial" w:cs="Arial"/>
          <w:sz w:val="24"/>
          <w:szCs w:val="24"/>
        </w:rPr>
        <w:t xml:space="preserve"> architektonicznym na koncepcję urbanistyczno-architektoniczną przebudowy Placu Wolności we Włocławku wraz z budową parkingu podziemnego</w:t>
      </w:r>
      <w:r w:rsidRPr="00E12C72">
        <w:rPr>
          <w:rFonts w:ascii="Arial" w:hAnsi="Arial" w:cs="Arial"/>
          <w:sz w:val="24"/>
          <w:szCs w:val="24"/>
        </w:rPr>
        <w:t xml:space="preserve"> oświadczam/y iż spełniam/spełniamy określony przez Organizatora warunek udziału w konkursie dotyczący zdolności technicznej i zawodowej w zakresie wykształcenia i kwalifikacji zawodowych osób uczestniczących w wykonaniu koncepcji konkursowej </w:t>
      </w:r>
      <w:bookmarkStart w:id="0" w:name="_Hlk95227081"/>
      <w:r w:rsidRPr="00E12C72">
        <w:rPr>
          <w:rFonts w:ascii="Arial" w:hAnsi="Arial" w:cs="Arial"/>
          <w:sz w:val="24"/>
          <w:szCs w:val="24"/>
        </w:rPr>
        <w:t>oraz dokumentacji projektowej</w:t>
      </w:r>
      <w:bookmarkEnd w:id="0"/>
      <w:r w:rsidRPr="00E12C72">
        <w:rPr>
          <w:rFonts w:ascii="Arial" w:hAnsi="Arial" w:cs="Arial"/>
          <w:sz w:val="24"/>
          <w:szCs w:val="24"/>
        </w:rPr>
        <w:t>.</w:t>
      </w:r>
    </w:p>
    <w:p w14:paraId="09151662" w14:textId="77777777" w:rsidR="00E0030C" w:rsidRPr="00832D44" w:rsidRDefault="00E0030C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sz w:val="20"/>
          <w:szCs w:val="20"/>
        </w:rPr>
      </w:pPr>
    </w:p>
    <w:p w14:paraId="69998219" w14:textId="0FD4CD37" w:rsidR="00065CE2" w:rsidRPr="00832D44" w:rsidRDefault="00065CE2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sz w:val="20"/>
          <w:szCs w:val="20"/>
        </w:rPr>
      </w:pPr>
      <w:r w:rsidRPr="00832D44">
        <w:rPr>
          <w:rFonts w:ascii="Arial" w:hAnsi="Arial" w:cs="Arial"/>
          <w:sz w:val="20"/>
          <w:szCs w:val="20"/>
        </w:rPr>
        <w:t>W zakresie spełnienia powyższego warunk</w:t>
      </w:r>
      <w:r w:rsidR="00EE059E">
        <w:rPr>
          <w:rFonts w:ascii="Arial" w:hAnsi="Arial" w:cs="Arial"/>
          <w:sz w:val="20"/>
          <w:szCs w:val="20"/>
        </w:rPr>
        <w:t>u</w:t>
      </w:r>
      <w:r w:rsidRPr="00832D44">
        <w:rPr>
          <w:rFonts w:ascii="Arial" w:hAnsi="Arial" w:cs="Arial"/>
          <w:sz w:val="20"/>
          <w:szCs w:val="20"/>
        </w:rPr>
        <w:t xml:space="preserve"> wykazuję/wykazujemy,</w:t>
      </w:r>
      <w:r w:rsidR="002008EA" w:rsidRPr="00832D44">
        <w:rPr>
          <w:rFonts w:ascii="Arial" w:hAnsi="Arial" w:cs="Arial"/>
          <w:sz w:val="20"/>
          <w:szCs w:val="20"/>
        </w:rPr>
        <w:t xml:space="preserve"> </w:t>
      </w:r>
      <w:r w:rsidRPr="00832D44">
        <w:rPr>
          <w:rFonts w:ascii="Arial" w:hAnsi="Arial" w:cs="Arial"/>
          <w:sz w:val="20"/>
          <w:szCs w:val="20"/>
        </w:rPr>
        <w:t>iż</w:t>
      </w:r>
      <w:r w:rsidR="00C86321" w:rsidRPr="00832D44">
        <w:rPr>
          <w:rFonts w:ascii="Arial" w:hAnsi="Arial" w:cs="Arial"/>
          <w:sz w:val="20"/>
          <w:szCs w:val="20"/>
        </w:rPr>
        <w:t xml:space="preserve"> </w:t>
      </w:r>
      <w:r w:rsidRPr="00832D44">
        <w:rPr>
          <w:rFonts w:ascii="Arial" w:hAnsi="Arial" w:cs="Arial"/>
          <w:sz w:val="20"/>
          <w:szCs w:val="20"/>
        </w:rPr>
        <w:t>dysponuję/dysponujemy co</w:t>
      </w:r>
      <w:r w:rsidR="00FA7890">
        <w:rPr>
          <w:rFonts w:ascii="Arial" w:hAnsi="Arial" w:cs="Arial"/>
          <w:sz w:val="20"/>
          <w:szCs w:val="20"/>
        </w:rPr>
        <w:t> </w:t>
      </w:r>
      <w:r w:rsidRPr="00832D44">
        <w:rPr>
          <w:rFonts w:ascii="Arial" w:hAnsi="Arial" w:cs="Arial"/>
          <w:sz w:val="20"/>
          <w:szCs w:val="20"/>
        </w:rPr>
        <w:t xml:space="preserve">najmniej </w:t>
      </w:r>
      <w:r w:rsidR="00DE62E0" w:rsidRPr="00DE62E0">
        <w:rPr>
          <w:rFonts w:ascii="Arial" w:hAnsi="Arial" w:cs="Arial"/>
          <w:sz w:val="20"/>
          <w:szCs w:val="20"/>
          <w:u w:val="single"/>
        </w:rPr>
        <w:t>jedną</w:t>
      </w:r>
      <w:r w:rsidRPr="00DE62E0">
        <w:rPr>
          <w:rFonts w:ascii="Arial" w:hAnsi="Arial" w:cs="Arial"/>
          <w:sz w:val="20"/>
          <w:szCs w:val="20"/>
          <w:u w:val="single"/>
        </w:rPr>
        <w:t xml:space="preserve"> </w:t>
      </w:r>
      <w:r w:rsidR="00DE62E0" w:rsidRPr="00DE62E0">
        <w:rPr>
          <w:rFonts w:ascii="Arial" w:hAnsi="Arial" w:cs="Arial"/>
          <w:sz w:val="20"/>
          <w:szCs w:val="20"/>
          <w:u w:val="single"/>
        </w:rPr>
        <w:t>osobą,</w:t>
      </w:r>
      <w:r w:rsidRPr="00832D44">
        <w:rPr>
          <w:rFonts w:ascii="Arial" w:hAnsi="Arial" w:cs="Arial"/>
          <w:sz w:val="20"/>
          <w:szCs w:val="20"/>
        </w:rPr>
        <w:t xml:space="preserve"> </w:t>
      </w:r>
      <w:r w:rsidR="00DE62E0" w:rsidRPr="00206293">
        <w:rPr>
          <w:rFonts w:ascii="Arial" w:hAnsi="Arial" w:cs="Arial"/>
          <w:sz w:val="20"/>
          <w:szCs w:val="20"/>
        </w:rPr>
        <w:t xml:space="preserve">która będzie uczestniczyć w wykonywaniu koncepcji konkursowej oraz </w:t>
      </w:r>
      <w:r w:rsidR="00DE62E0">
        <w:rPr>
          <w:rFonts w:ascii="Arial" w:hAnsi="Arial" w:cs="Arial"/>
          <w:sz w:val="20"/>
          <w:szCs w:val="20"/>
        </w:rPr>
        <w:t>d</w:t>
      </w:r>
      <w:r w:rsidR="00DE62E0" w:rsidRPr="00206293">
        <w:rPr>
          <w:rFonts w:ascii="Arial" w:hAnsi="Arial" w:cs="Arial"/>
          <w:sz w:val="20"/>
          <w:szCs w:val="20"/>
        </w:rPr>
        <w:t>okumentacji projektowej posiadającą uprawnienia budowlane do projektowania w specjalności architektonicznej bez ograniczeń</w:t>
      </w:r>
      <w:r w:rsidR="00C33873">
        <w:rPr>
          <w:rFonts w:ascii="Arial" w:hAnsi="Arial" w:cs="Arial"/>
          <w:sz w:val="20"/>
          <w:szCs w:val="20"/>
        </w:rPr>
        <w:t xml:space="preserve"> lub</w:t>
      </w:r>
      <w:r w:rsidRPr="00832D44">
        <w:rPr>
          <w:rFonts w:ascii="Arial" w:hAnsi="Arial" w:cs="Arial"/>
          <w:sz w:val="20"/>
          <w:szCs w:val="20"/>
        </w:rPr>
        <w:t xml:space="preserve"> </w:t>
      </w:r>
      <w:r w:rsidR="00C33873" w:rsidRPr="00C33873">
        <w:rPr>
          <w:rFonts w:ascii="Arial" w:hAnsi="Arial" w:cs="Arial"/>
          <w:sz w:val="20"/>
          <w:szCs w:val="20"/>
        </w:rPr>
        <w:t>jako osoba fizyczna posiadam powyższe uprawnienia (odpowiadające im uprawnienia wydane na podstawie wcześniej obowiązujących przepisów lub – w przypadku autora pracy, który nie posiada uprawnień wydanych przez polski organ administracji architektoniczno-budowlanej - inny równoważny dokument wystawiony w państwie trzecim</w:t>
      </w:r>
      <w:r w:rsidR="00E61D54">
        <w:rPr>
          <w:rFonts w:ascii="Arial" w:hAnsi="Arial" w:cs="Arial"/>
          <w:sz w:val="20"/>
          <w:szCs w:val="20"/>
        </w:rPr>
        <w:t>)</w:t>
      </w:r>
      <w:r w:rsidR="00C33873">
        <w:rPr>
          <w:rFonts w:ascii="Arial" w:hAnsi="Arial" w:cs="Arial"/>
          <w:sz w:val="20"/>
          <w:szCs w:val="20"/>
        </w:rPr>
        <w:t xml:space="preserve"> </w:t>
      </w:r>
      <w:r w:rsidRPr="00832D44">
        <w:rPr>
          <w:rFonts w:ascii="Arial" w:hAnsi="Arial" w:cs="Arial"/>
          <w:sz w:val="20"/>
          <w:szCs w:val="20"/>
        </w:rPr>
        <w:t>tj</w:t>
      </w:r>
      <w:r w:rsidR="00220739" w:rsidRPr="00832D44">
        <w:rPr>
          <w:rFonts w:ascii="Arial" w:hAnsi="Arial" w:cs="Arial"/>
          <w:sz w:val="20"/>
          <w:szCs w:val="20"/>
        </w:rPr>
        <w:t>.</w:t>
      </w:r>
      <w:r w:rsidRPr="00832D44">
        <w:rPr>
          <w:rFonts w:ascii="Arial" w:hAnsi="Arial" w:cs="Arial"/>
          <w:sz w:val="20"/>
          <w:szCs w:val="20"/>
        </w:rPr>
        <w:t>:</w:t>
      </w:r>
    </w:p>
    <w:p w14:paraId="4120D5EB" w14:textId="5F866E7D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349AA32" w14:textId="10AE6272" w:rsidR="00EE059E" w:rsidRPr="00CE5292" w:rsidRDefault="00EE059E" w:rsidP="00065CE2">
      <w:pPr>
        <w:pStyle w:val="Bezodstpw"/>
        <w:spacing w:line="300" w:lineRule="exact"/>
        <w:jc w:val="both"/>
        <w:rPr>
          <w:rFonts w:ascii="Arial" w:hAnsi="Arial" w:cs="Arial"/>
          <w:b/>
          <w:bCs/>
          <w:u w:val="single"/>
        </w:rPr>
      </w:pPr>
      <w:r w:rsidRPr="00CE5292">
        <w:rPr>
          <w:rFonts w:ascii="Arial" w:hAnsi="Arial" w:cs="Arial"/>
          <w:b/>
          <w:bCs/>
          <w:u w:val="single"/>
        </w:rPr>
        <w:t>WYKAZ OSÓB:</w:t>
      </w:r>
    </w:p>
    <w:p w14:paraId="57027B59" w14:textId="77777777" w:rsidR="007B1C9A" w:rsidRDefault="007B1C9A" w:rsidP="00065CE2">
      <w:pPr>
        <w:pStyle w:val="Bezodstpw"/>
        <w:spacing w:line="300" w:lineRule="exact"/>
        <w:jc w:val="both"/>
        <w:rPr>
          <w:rFonts w:ascii="Arial" w:eastAsia="Arial" w:hAnsi="Arial" w:cs="Arial"/>
        </w:rPr>
      </w:pPr>
    </w:p>
    <w:p w14:paraId="3AE9548C" w14:textId="77777777" w:rsidR="00DE62E0" w:rsidRDefault="00DE62E0" w:rsidP="00DE62E0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245D54A7" w14:textId="77777777" w:rsidR="00DE62E0" w:rsidRPr="00801E14" w:rsidRDefault="00DE62E0" w:rsidP="00DE62E0">
      <w:pPr>
        <w:pStyle w:val="Bezodstpw"/>
        <w:spacing w:line="300" w:lineRule="exact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801E14">
        <w:rPr>
          <w:rFonts w:ascii="Arial" w:hAnsi="Arial" w:cs="Arial"/>
          <w:b/>
          <w:bCs/>
          <w:i/>
          <w:iCs/>
          <w:sz w:val="18"/>
          <w:szCs w:val="18"/>
        </w:rPr>
        <w:t>(Imię i nazwisko osoby, którą dysponuje Uczestnik konkursu)</w:t>
      </w:r>
    </w:p>
    <w:p w14:paraId="2B8563AF" w14:textId="77777777" w:rsidR="00DE62E0" w:rsidRDefault="00DE62E0" w:rsidP="00DE62E0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</w:p>
    <w:p w14:paraId="374E0252" w14:textId="77777777" w:rsidR="00DE62E0" w:rsidRDefault="00DE62E0" w:rsidP="00DE62E0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46BBE426" w14:textId="77777777" w:rsidR="00DE62E0" w:rsidRPr="00801E14" w:rsidRDefault="00DE62E0" w:rsidP="00DE62E0">
      <w:pPr>
        <w:pStyle w:val="Bezodstpw"/>
        <w:spacing w:line="300" w:lineRule="exact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801E14">
        <w:rPr>
          <w:rFonts w:ascii="Arial" w:hAnsi="Arial" w:cs="Arial"/>
          <w:b/>
          <w:bCs/>
          <w:i/>
          <w:iCs/>
          <w:sz w:val="18"/>
          <w:szCs w:val="18"/>
        </w:rPr>
        <w:t>(numer uprawnień osoby, którą dysponuje Uczestnik konkursu)</w:t>
      </w:r>
    </w:p>
    <w:p w14:paraId="134167A0" w14:textId="77777777" w:rsidR="00065CE2" w:rsidRDefault="00065CE2" w:rsidP="00065CE2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</w:p>
    <w:p w14:paraId="1C7483D0" w14:textId="504636EE" w:rsidR="0095172C" w:rsidRPr="00832D44" w:rsidRDefault="00937C32" w:rsidP="00065CE2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  <w:r w:rsidRPr="00832D44">
        <w:rPr>
          <w:rFonts w:ascii="Arial" w:hAnsi="Arial" w:cs="Arial"/>
          <w:sz w:val="20"/>
          <w:szCs w:val="20"/>
        </w:rPr>
        <w:t>Informacja nt. podstawy dysponowania osobą posiadającą uprawnienia do projektowania w</w:t>
      </w:r>
      <w:r w:rsidR="00C86321" w:rsidRPr="00832D44">
        <w:rPr>
          <w:rFonts w:ascii="Arial" w:hAnsi="Arial" w:cs="Arial"/>
          <w:sz w:val="20"/>
          <w:szCs w:val="20"/>
        </w:rPr>
        <w:t> </w:t>
      </w:r>
      <w:r w:rsidRPr="00832D44">
        <w:rPr>
          <w:rFonts w:ascii="Arial" w:hAnsi="Arial" w:cs="Arial"/>
          <w:sz w:val="20"/>
          <w:szCs w:val="20"/>
        </w:rPr>
        <w:t>specjalności architektonicznej bez ograniczeń</w:t>
      </w:r>
      <w:r w:rsidR="0095172C" w:rsidRPr="00832D44">
        <w:rPr>
          <w:rFonts w:ascii="Arial" w:hAnsi="Arial" w:cs="Arial"/>
          <w:sz w:val="20"/>
          <w:szCs w:val="20"/>
        </w:rPr>
        <w:t xml:space="preserve"> zgodnie z zapisami Rozdziału III pkt. </w:t>
      </w:r>
      <w:r w:rsidR="00E0030C" w:rsidRPr="00832D44">
        <w:rPr>
          <w:rFonts w:ascii="Arial" w:hAnsi="Arial" w:cs="Arial"/>
          <w:sz w:val="20"/>
          <w:szCs w:val="20"/>
        </w:rPr>
        <w:t>1.7.</w:t>
      </w:r>
      <w:r w:rsidRPr="00832D44">
        <w:rPr>
          <w:rFonts w:ascii="Arial" w:hAnsi="Arial" w:cs="Arial"/>
          <w:sz w:val="20"/>
          <w:szCs w:val="20"/>
        </w:rPr>
        <w:t xml:space="preserve"> </w:t>
      </w:r>
      <w:r w:rsidR="00E0030C" w:rsidRPr="00832D44">
        <w:rPr>
          <w:rFonts w:ascii="Arial" w:hAnsi="Arial" w:cs="Arial"/>
          <w:sz w:val="20"/>
          <w:szCs w:val="20"/>
        </w:rPr>
        <w:t>Regulaminu konkursu</w:t>
      </w:r>
    </w:p>
    <w:p w14:paraId="64CBF6B1" w14:textId="77777777" w:rsidR="0095172C" w:rsidRDefault="0095172C" w:rsidP="00065CE2">
      <w:pPr>
        <w:spacing w:after="0" w:line="300" w:lineRule="exact"/>
        <w:jc w:val="both"/>
        <w:rPr>
          <w:rFonts w:ascii="Arial" w:hAnsi="Arial" w:cs="Arial"/>
          <w:b/>
          <w:bCs/>
        </w:rPr>
      </w:pPr>
    </w:p>
    <w:p w14:paraId="16F6A78C" w14:textId="6C067C68" w:rsidR="0095172C" w:rsidRPr="0095172C" w:rsidRDefault="0095172C" w:rsidP="0095172C">
      <w:pPr>
        <w:spacing w:after="0" w:line="300" w:lineRule="exact"/>
        <w:ind w:firstLine="708"/>
        <w:jc w:val="both"/>
        <w:rPr>
          <w:rFonts w:ascii="Arial" w:hAnsi="Arial" w:cs="Arial"/>
          <w:b/>
          <w:bCs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E01C7" wp14:editId="3B77550C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4451C" id="Prostokąt 3" o:spid="_x0000_s1026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<v:shadow color="#868686"/>
              </v:rect>
            </w:pict>
          </mc:Fallback>
        </mc:AlternateContent>
      </w:r>
      <w:r w:rsidR="00937C32" w:rsidRPr="0095172C">
        <w:rPr>
          <w:rFonts w:ascii="Arial" w:hAnsi="Arial" w:cs="Arial"/>
          <w:b/>
          <w:bCs/>
        </w:rPr>
        <w:t xml:space="preserve">pośrednie </w:t>
      </w:r>
    </w:p>
    <w:p w14:paraId="2CA097B3" w14:textId="77777777" w:rsidR="0095172C" w:rsidRDefault="0095172C" w:rsidP="0095172C">
      <w:pPr>
        <w:spacing w:after="0" w:line="300" w:lineRule="exact"/>
        <w:ind w:firstLine="708"/>
        <w:jc w:val="both"/>
        <w:rPr>
          <w:rFonts w:ascii="Arial" w:hAnsi="Arial" w:cs="Arial"/>
          <w:b/>
          <w:bCs/>
        </w:rPr>
      </w:pPr>
    </w:p>
    <w:p w14:paraId="28C3468B" w14:textId="78774F61" w:rsidR="00065CE2" w:rsidRPr="0095172C" w:rsidRDefault="0095172C" w:rsidP="0095172C">
      <w:pPr>
        <w:spacing w:after="0" w:line="300" w:lineRule="exact"/>
        <w:ind w:firstLine="708"/>
        <w:jc w:val="both"/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5E277" wp14:editId="500F5D33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5B4D43" id="Prostokąt 4" o:spid="_x0000_s1026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" strokeweight="2.5pt">
                <v:shadow color="#868686"/>
              </v:rect>
            </w:pict>
          </mc:Fallback>
        </mc:AlternateContent>
      </w:r>
      <w:r w:rsidR="00937C32" w:rsidRPr="0095172C">
        <w:rPr>
          <w:rFonts w:ascii="Arial" w:hAnsi="Arial" w:cs="Arial"/>
          <w:b/>
          <w:bCs/>
        </w:rPr>
        <w:t>bezpośrednie</w:t>
      </w:r>
      <w:r w:rsidR="00937C32" w:rsidRPr="0095172C">
        <w:rPr>
          <w:rFonts w:ascii="Arial" w:hAnsi="Arial" w:cs="Arial"/>
        </w:rPr>
        <w:t xml:space="preserve"> </w:t>
      </w:r>
    </w:p>
    <w:p w14:paraId="51768783" w14:textId="77777777" w:rsidR="0095172C" w:rsidRDefault="0095172C" w:rsidP="0095172C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5DF8FDAF" w14:textId="535726C0" w:rsidR="0095172C" w:rsidRDefault="0095172C" w:rsidP="0095172C">
      <w:pPr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Zaznaczyć odpowiednie krzyżykiem.</w:t>
      </w:r>
    </w:p>
    <w:p w14:paraId="39BCA81D" w14:textId="77777777" w:rsidR="00CE5292" w:rsidRDefault="00CE5292" w:rsidP="00874B2E">
      <w:pPr>
        <w:pStyle w:val="Bezodstpw"/>
        <w:spacing w:line="300" w:lineRule="exact"/>
        <w:rPr>
          <w:rFonts w:ascii="Arial" w:eastAsia="Arial" w:hAnsi="Arial" w:cs="Arial"/>
          <w:b/>
          <w:sz w:val="20"/>
          <w:szCs w:val="20"/>
          <w:u w:val="single"/>
        </w:rPr>
      </w:pPr>
    </w:p>
    <w:p w14:paraId="72D187D6" w14:textId="77777777" w:rsidR="00CE5292" w:rsidRDefault="00CE5292" w:rsidP="00874B2E">
      <w:pPr>
        <w:pStyle w:val="Bezodstpw"/>
        <w:spacing w:line="300" w:lineRule="exact"/>
        <w:rPr>
          <w:rFonts w:ascii="Arial" w:eastAsia="Arial" w:hAnsi="Arial" w:cs="Arial"/>
          <w:b/>
          <w:sz w:val="20"/>
          <w:szCs w:val="20"/>
          <w:u w:val="single"/>
        </w:rPr>
      </w:pPr>
    </w:p>
    <w:p w14:paraId="011FC7E3" w14:textId="158A39A1" w:rsidR="00065CE2" w:rsidRPr="00832D44" w:rsidRDefault="00885853" w:rsidP="00874B2E">
      <w:pPr>
        <w:pStyle w:val="Bezodstpw"/>
        <w:spacing w:line="300" w:lineRule="exact"/>
        <w:rPr>
          <w:rFonts w:ascii="Arial" w:eastAsia="Arial" w:hAnsi="Arial" w:cs="Arial"/>
          <w:b/>
          <w:sz w:val="20"/>
          <w:szCs w:val="20"/>
          <w:u w:val="single"/>
        </w:rPr>
      </w:pPr>
      <w:r w:rsidRPr="00832D44">
        <w:rPr>
          <w:rFonts w:ascii="Arial" w:eastAsia="Arial" w:hAnsi="Arial" w:cs="Arial"/>
          <w:b/>
          <w:sz w:val="20"/>
          <w:szCs w:val="20"/>
          <w:u w:val="single"/>
        </w:rPr>
        <w:t>UWAGA:</w:t>
      </w:r>
    </w:p>
    <w:p w14:paraId="4D09253E" w14:textId="77777777" w:rsidR="00DE62E0" w:rsidRDefault="00DE62E0" w:rsidP="00DE62E0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>Jeśli Uczestnik konkursu, aby spełnić warunek udziału w Konkursie dotyczący zdolności technicznej i</w:t>
      </w:r>
      <w:r>
        <w:rPr>
          <w:rStyle w:val="FontStyle60"/>
          <w:rFonts w:ascii="Arial" w:hAnsi="Arial" w:cs="Arial"/>
          <w:color w:val="00000A"/>
          <w:sz w:val="20"/>
          <w:szCs w:val="20"/>
        </w:rPr>
        <w:t> 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>zawodowej w zakresie wykształcenia i kwalifikacji zawodowych polega na zasobach innych podmiotów (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  <w:u w:val="single"/>
        </w:rPr>
        <w:t>dysponowanie pośrednie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>), musi przedstawić zobowiązanie podmiotu/ów, którymi dysponuje zgodne co</w:t>
      </w:r>
      <w:r>
        <w:rPr>
          <w:rStyle w:val="FontStyle60"/>
          <w:rFonts w:ascii="Arial" w:hAnsi="Arial" w:cs="Arial"/>
          <w:color w:val="00000A"/>
          <w:sz w:val="20"/>
          <w:szCs w:val="20"/>
        </w:rPr>
        <w:t> 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>do treści z postanowieniami Regulaminu konkursu</w:t>
      </w:r>
      <w:r>
        <w:rPr>
          <w:rStyle w:val="FontStyle60"/>
          <w:rFonts w:ascii="Arial" w:hAnsi="Arial" w:cs="Arial"/>
          <w:color w:val="00000A"/>
          <w:sz w:val="20"/>
          <w:szCs w:val="20"/>
        </w:rPr>
        <w:t xml:space="preserve"> na wzorze wg. Złącznika nr … do Regulaminu</w:t>
      </w:r>
      <w:r w:rsidRPr="00832D44">
        <w:rPr>
          <w:rStyle w:val="FontStyle60"/>
          <w:rFonts w:ascii="Arial" w:hAnsi="Arial" w:cs="Arial"/>
          <w:color w:val="00000A"/>
          <w:sz w:val="20"/>
          <w:szCs w:val="20"/>
        </w:rPr>
        <w:t>.</w:t>
      </w:r>
    </w:p>
    <w:p w14:paraId="72E6A099" w14:textId="77777777" w:rsidR="00DE62E0" w:rsidRPr="007B1C9A" w:rsidRDefault="00DE62E0" w:rsidP="00DE62E0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  <w:r w:rsidRPr="007B1C9A">
        <w:rPr>
          <w:rStyle w:val="FontStyle60"/>
          <w:rFonts w:ascii="Arial" w:hAnsi="Arial" w:cs="Arial"/>
          <w:color w:val="00000A"/>
          <w:sz w:val="20"/>
          <w:szCs w:val="20"/>
        </w:rPr>
        <w:t xml:space="preserve">Poleganie na zdolnościach innych podmiotów będzie występować, jeśli między Uczestnikiem konkursu a osobą, którą będzie dysponował będzie zachodził stosunek </w:t>
      </w:r>
      <w:r w:rsidRPr="007B1C9A">
        <w:rPr>
          <w:rStyle w:val="FontStyle60"/>
          <w:rFonts w:ascii="Arial" w:hAnsi="Arial" w:cs="Arial"/>
          <w:color w:val="00000A"/>
          <w:sz w:val="20"/>
          <w:szCs w:val="20"/>
          <w:u w:val="single"/>
        </w:rPr>
        <w:t>dysponowania pośredniego</w:t>
      </w:r>
      <w:r w:rsidRPr="007B1C9A">
        <w:rPr>
          <w:rStyle w:val="FontStyle60"/>
          <w:rFonts w:ascii="Arial" w:hAnsi="Arial" w:cs="Arial"/>
          <w:color w:val="00000A"/>
          <w:sz w:val="20"/>
          <w:szCs w:val="20"/>
        </w:rPr>
        <w:t>, tj. osoby, którymi będzie dysponował Uczestnik konkursu należą do innych podmiotów, tj. są pracownikami tego podmiotu.</w:t>
      </w:r>
    </w:p>
    <w:p w14:paraId="14AC0F10" w14:textId="77777777" w:rsidR="00DE62E0" w:rsidRDefault="00DE62E0" w:rsidP="00DE62E0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  <w:r w:rsidRPr="007B1C9A">
        <w:rPr>
          <w:rStyle w:val="FontStyle60"/>
          <w:rFonts w:ascii="Arial" w:hAnsi="Arial" w:cs="Arial"/>
          <w:color w:val="00000A"/>
          <w:sz w:val="20"/>
          <w:szCs w:val="20"/>
        </w:rPr>
        <w:t xml:space="preserve">Natomiast, jeśli z osobami, którymi będzie dysponował Uczestnik konkursu zachodził będzie bezpośredni stosunek prawny łączący te osoby, np. umowa o pracę, umowa o dzieło, zlecenia, świadczenie usług, itd., wówczas jest to </w:t>
      </w:r>
      <w:r w:rsidRPr="007B1C9A">
        <w:rPr>
          <w:rStyle w:val="FontStyle60"/>
          <w:rFonts w:ascii="Arial" w:hAnsi="Arial" w:cs="Arial"/>
          <w:color w:val="00000A"/>
          <w:sz w:val="20"/>
          <w:szCs w:val="20"/>
          <w:u w:val="single"/>
        </w:rPr>
        <w:t>dysponowanie bezpośrednie</w:t>
      </w:r>
      <w:r w:rsidRPr="007B1C9A">
        <w:rPr>
          <w:rStyle w:val="FontStyle60"/>
          <w:rFonts w:ascii="Arial" w:hAnsi="Arial" w:cs="Arial"/>
          <w:color w:val="00000A"/>
          <w:sz w:val="20"/>
          <w:szCs w:val="20"/>
        </w:rPr>
        <w:t xml:space="preserve"> i nie wiąże się to z poleganiem na zasobach innych podmiotów w celu wykazania spełniania warunku udziału w postępowaniu</w:t>
      </w:r>
    </w:p>
    <w:p w14:paraId="1A60F1FB" w14:textId="142FE0F6" w:rsidR="00832D44" w:rsidRDefault="00832D44" w:rsidP="00C86321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</w:p>
    <w:p w14:paraId="7BDABE16" w14:textId="77777777" w:rsidR="007B1C9A" w:rsidRDefault="007B1C9A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1" w:name="_Hlk82466154"/>
    </w:p>
    <w:p w14:paraId="4738C057" w14:textId="77777777" w:rsidR="00DE62E0" w:rsidRPr="00E93155" w:rsidRDefault="00DE62E0" w:rsidP="00DE62E0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Dodatkowo </w:t>
      </w:r>
      <w:r>
        <w:rPr>
          <w:rStyle w:val="FontStyle60"/>
          <w:rFonts w:ascii="Arial" w:hAnsi="Arial" w:cs="Arial"/>
          <w:color w:val="00000A"/>
          <w:sz w:val="20"/>
          <w:szCs w:val="20"/>
        </w:rPr>
        <w:t>o</w:t>
      </w:r>
      <w:r w:rsidRPr="00E93155">
        <w:rPr>
          <w:rStyle w:val="FontStyle60"/>
          <w:rFonts w:ascii="Arial" w:hAnsi="Arial" w:cs="Arial"/>
          <w:color w:val="00000A"/>
          <w:sz w:val="20"/>
          <w:szCs w:val="20"/>
        </w:rPr>
        <w:t xml:space="preserve">świadczam/oświadczamy, </w:t>
      </w:r>
      <w:r>
        <w:rPr>
          <w:rStyle w:val="FontStyle60"/>
          <w:rFonts w:ascii="Arial" w:hAnsi="Arial" w:cs="Arial"/>
          <w:color w:val="00000A"/>
          <w:sz w:val="20"/>
          <w:szCs w:val="20"/>
        </w:rPr>
        <w:t>iż</w:t>
      </w:r>
      <w:r w:rsidRPr="00E93155">
        <w:rPr>
          <w:rStyle w:val="FontStyle60"/>
          <w:rFonts w:ascii="Arial" w:hAnsi="Arial" w:cs="Arial"/>
          <w:color w:val="00000A"/>
          <w:sz w:val="20"/>
          <w:szCs w:val="20"/>
        </w:rPr>
        <w:t xml:space="preserve"> będziemy </w:t>
      </w:r>
      <w:r w:rsidRPr="0020680B">
        <w:rPr>
          <w:rStyle w:val="FontStyle60"/>
          <w:rFonts w:ascii="Arial" w:hAnsi="Arial" w:cs="Arial"/>
          <w:color w:val="00000A"/>
          <w:sz w:val="20"/>
          <w:szCs w:val="20"/>
        </w:rPr>
        <w:t>dysponować na etapie wykonywania umowy osobami zdolnymi do wykonania zamówienia, o których mowa w Regulaminu</w:t>
      </w:r>
      <w:r>
        <w:rPr>
          <w:rStyle w:val="FontStyle60"/>
          <w:rFonts w:ascii="Arial" w:hAnsi="Arial" w:cs="Arial"/>
          <w:color w:val="00000A"/>
          <w:sz w:val="20"/>
          <w:szCs w:val="20"/>
        </w:rPr>
        <w:t xml:space="preserve"> konkursu, Rozdział … pkt …</w:t>
      </w:r>
      <w:r w:rsidRPr="00E93155">
        <w:rPr>
          <w:rStyle w:val="FontStyle60"/>
          <w:rFonts w:ascii="Arial" w:hAnsi="Arial" w:cs="Arial"/>
          <w:color w:val="00000A"/>
          <w:sz w:val="20"/>
          <w:szCs w:val="20"/>
        </w:rPr>
        <w:t>, posiadający</w:t>
      </w:r>
      <w:r>
        <w:rPr>
          <w:rStyle w:val="FontStyle60"/>
          <w:rFonts w:ascii="Arial" w:hAnsi="Arial" w:cs="Arial"/>
          <w:color w:val="00000A"/>
          <w:sz w:val="20"/>
          <w:szCs w:val="20"/>
        </w:rPr>
        <w:t>mi</w:t>
      </w:r>
      <w:r w:rsidRPr="00E93155">
        <w:rPr>
          <w:rStyle w:val="FontStyle60"/>
          <w:rFonts w:ascii="Arial" w:hAnsi="Arial" w:cs="Arial"/>
          <w:color w:val="00000A"/>
          <w:sz w:val="20"/>
          <w:szCs w:val="20"/>
        </w:rPr>
        <w:t xml:space="preserve"> kwalifikacje zawodowe, wykształcenie, uprawnienia oraz przynależności do odpowiednich izb samorządu zawodowego umożliwiających wykonanie Przedmiotu usługi.</w:t>
      </w:r>
    </w:p>
    <w:p w14:paraId="6737AA56" w14:textId="24B36BC1" w:rsidR="00DE62E0" w:rsidRDefault="00DE62E0" w:rsidP="00DE62E0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  <w:sz w:val="20"/>
          <w:szCs w:val="20"/>
        </w:rPr>
      </w:pPr>
    </w:p>
    <w:p w14:paraId="5889CE4A" w14:textId="10574F7C" w:rsidR="007B1C9A" w:rsidRDefault="007B1C9A" w:rsidP="00DE62E0">
      <w:pPr>
        <w:pStyle w:val="Bezodstpw"/>
        <w:rPr>
          <w:rFonts w:ascii="Arial" w:hAnsi="Arial" w:cs="Arial"/>
        </w:rPr>
      </w:pPr>
    </w:p>
    <w:p w14:paraId="009102B8" w14:textId="562208EF" w:rsidR="00DE62E0" w:rsidRDefault="00DE62E0" w:rsidP="00DE62E0">
      <w:pPr>
        <w:pStyle w:val="Bezodstpw"/>
        <w:rPr>
          <w:rFonts w:ascii="Arial" w:hAnsi="Arial" w:cs="Arial"/>
        </w:rPr>
      </w:pPr>
    </w:p>
    <w:p w14:paraId="72BDAC96" w14:textId="77777777" w:rsidR="00DE62E0" w:rsidRPr="00DE62E0" w:rsidRDefault="00DE62E0" w:rsidP="00DE62E0">
      <w:pPr>
        <w:pStyle w:val="Bezodstpw"/>
        <w:rPr>
          <w:rFonts w:ascii="Arial" w:hAnsi="Arial" w:cs="Arial"/>
        </w:rPr>
      </w:pPr>
    </w:p>
    <w:p w14:paraId="7F79BF8C" w14:textId="77777777" w:rsidR="007B1C9A" w:rsidRDefault="007B1C9A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bookmarkEnd w:id="1"/>
    <w:p w14:paraId="3D4E0481" w14:textId="77777777" w:rsidR="00CE7FC1" w:rsidRPr="00E238FE" w:rsidRDefault="00CE7FC1" w:rsidP="00CE7FC1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77F7EB8E">
        <w:rPr>
          <w:rFonts w:ascii="Arial" w:hAnsi="Arial" w:cs="Arial"/>
          <w:b/>
          <w:bCs/>
          <w:i/>
          <w:iCs/>
        </w:rPr>
        <w:t xml:space="preserve">- - - WYMAGANY ELEKTRONICZNY PODPIS: KWALIFIKOWANY, </w:t>
      </w:r>
    </w:p>
    <w:p w14:paraId="750F9BF5" w14:textId="77777777" w:rsidR="00CE7FC1" w:rsidRPr="00E238FE" w:rsidRDefault="00CE7FC1" w:rsidP="00CE7FC1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1B9B3103">
        <w:rPr>
          <w:rFonts w:ascii="Arial" w:hAnsi="Arial" w:cs="Arial"/>
          <w:b/>
          <w:bCs/>
          <w:i/>
          <w:iCs/>
        </w:rPr>
        <w:t>ZAUFANY LUB OSOBISTY - - -</w:t>
      </w:r>
    </w:p>
    <w:p w14:paraId="28408EC2" w14:textId="5D9ED9E3" w:rsidR="00832D44" w:rsidRPr="00E238FE" w:rsidRDefault="00832D44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sectPr w:rsidR="00832D44" w:rsidRPr="00E238F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B8FB3" w14:textId="77777777" w:rsidR="00192515" w:rsidRDefault="00192515" w:rsidP="00065CE2">
      <w:pPr>
        <w:spacing w:after="0" w:line="240" w:lineRule="auto"/>
      </w:pPr>
      <w:r>
        <w:separator/>
      </w:r>
    </w:p>
  </w:endnote>
  <w:endnote w:type="continuationSeparator" w:id="0">
    <w:p w14:paraId="7F8B73B3" w14:textId="77777777" w:rsidR="00192515" w:rsidRDefault="00192515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9252601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6B903" w14:textId="426CD67D" w:rsidR="00E0030C" w:rsidRPr="00E0030C" w:rsidRDefault="00E0030C">
            <w:pPr>
              <w:pStyle w:val="Stopka"/>
              <w:jc w:val="center"/>
              <w:rPr>
                <w:sz w:val="18"/>
                <w:szCs w:val="18"/>
              </w:rPr>
            </w:pPr>
            <w:r w:rsidRPr="00E0030C">
              <w:rPr>
                <w:sz w:val="18"/>
                <w:szCs w:val="18"/>
              </w:rPr>
              <w:t xml:space="preserve">Strona </w:t>
            </w:r>
            <w:r w:rsidRPr="00E0030C">
              <w:rPr>
                <w:b/>
                <w:bCs/>
                <w:sz w:val="18"/>
                <w:szCs w:val="18"/>
              </w:rPr>
              <w:t>2</w:t>
            </w:r>
            <w:r w:rsidRPr="00E0030C">
              <w:rPr>
                <w:sz w:val="18"/>
                <w:szCs w:val="18"/>
              </w:rPr>
              <w:t xml:space="preserve"> z </w:t>
            </w:r>
            <w:r w:rsidRPr="00E0030C">
              <w:rPr>
                <w:b/>
                <w:bCs/>
                <w:sz w:val="18"/>
                <w:szCs w:val="18"/>
              </w:rPr>
              <w:t>2</w:t>
            </w:r>
          </w:p>
        </w:sdtContent>
      </w:sdt>
    </w:sdtContent>
  </w:sdt>
  <w:p w14:paraId="42A08D8B" w14:textId="77777777" w:rsidR="00E0030C" w:rsidRDefault="00E00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9CE2B" w14:textId="77777777" w:rsidR="00192515" w:rsidRDefault="00192515" w:rsidP="00065CE2">
      <w:pPr>
        <w:spacing w:after="0" w:line="240" w:lineRule="auto"/>
      </w:pPr>
      <w:r>
        <w:separator/>
      </w:r>
    </w:p>
  </w:footnote>
  <w:footnote w:type="continuationSeparator" w:id="0">
    <w:p w14:paraId="2343AB2D" w14:textId="77777777" w:rsidR="00192515" w:rsidRDefault="00192515" w:rsidP="00065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num w:numId="1" w16cid:durableId="1852986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E2"/>
    <w:rsid w:val="00004806"/>
    <w:rsid w:val="000514F4"/>
    <w:rsid w:val="00065CE2"/>
    <w:rsid w:val="000F49E0"/>
    <w:rsid w:val="00135B0E"/>
    <w:rsid w:val="00192515"/>
    <w:rsid w:val="001C7DD3"/>
    <w:rsid w:val="002008EA"/>
    <w:rsid w:val="00220739"/>
    <w:rsid w:val="00222BA4"/>
    <w:rsid w:val="00223EA7"/>
    <w:rsid w:val="00224BD4"/>
    <w:rsid w:val="002B509B"/>
    <w:rsid w:val="002D0251"/>
    <w:rsid w:val="0033732D"/>
    <w:rsid w:val="003501DC"/>
    <w:rsid w:val="00362FCE"/>
    <w:rsid w:val="003E7091"/>
    <w:rsid w:val="003F4A8A"/>
    <w:rsid w:val="00400487"/>
    <w:rsid w:val="00406007"/>
    <w:rsid w:val="004234C3"/>
    <w:rsid w:val="00431C2F"/>
    <w:rsid w:val="00445489"/>
    <w:rsid w:val="0049173E"/>
    <w:rsid w:val="004A151A"/>
    <w:rsid w:val="004E6D09"/>
    <w:rsid w:val="00526C63"/>
    <w:rsid w:val="005279C3"/>
    <w:rsid w:val="00541221"/>
    <w:rsid w:val="0054203F"/>
    <w:rsid w:val="00584859"/>
    <w:rsid w:val="00597375"/>
    <w:rsid w:val="00612DCD"/>
    <w:rsid w:val="0063719A"/>
    <w:rsid w:val="00641139"/>
    <w:rsid w:val="006714BD"/>
    <w:rsid w:val="006A44B8"/>
    <w:rsid w:val="006D2922"/>
    <w:rsid w:val="00716B8D"/>
    <w:rsid w:val="00783726"/>
    <w:rsid w:val="007B1C9A"/>
    <w:rsid w:val="007B6BF4"/>
    <w:rsid w:val="007C387F"/>
    <w:rsid w:val="007D23DE"/>
    <w:rsid w:val="007F095A"/>
    <w:rsid w:val="008206A6"/>
    <w:rsid w:val="00832D44"/>
    <w:rsid w:val="00874B2E"/>
    <w:rsid w:val="00882824"/>
    <w:rsid w:val="00885853"/>
    <w:rsid w:val="009142CA"/>
    <w:rsid w:val="00937C32"/>
    <w:rsid w:val="0095172C"/>
    <w:rsid w:val="00952B93"/>
    <w:rsid w:val="00952BB4"/>
    <w:rsid w:val="009F4150"/>
    <w:rsid w:val="00A9380C"/>
    <w:rsid w:val="00A95278"/>
    <w:rsid w:val="00AC5108"/>
    <w:rsid w:val="00B053F9"/>
    <w:rsid w:val="00B16CD7"/>
    <w:rsid w:val="00B83EAC"/>
    <w:rsid w:val="00BC2169"/>
    <w:rsid w:val="00C05248"/>
    <w:rsid w:val="00C33873"/>
    <w:rsid w:val="00C35028"/>
    <w:rsid w:val="00C54FD6"/>
    <w:rsid w:val="00C86321"/>
    <w:rsid w:val="00C92534"/>
    <w:rsid w:val="00CA17F4"/>
    <w:rsid w:val="00CA7F36"/>
    <w:rsid w:val="00CD015F"/>
    <w:rsid w:val="00CD7B16"/>
    <w:rsid w:val="00CE5292"/>
    <w:rsid w:val="00CE7FC1"/>
    <w:rsid w:val="00CF7ECC"/>
    <w:rsid w:val="00D15909"/>
    <w:rsid w:val="00D30FBD"/>
    <w:rsid w:val="00D370B3"/>
    <w:rsid w:val="00D60F3E"/>
    <w:rsid w:val="00D82B73"/>
    <w:rsid w:val="00DE62E0"/>
    <w:rsid w:val="00E0030C"/>
    <w:rsid w:val="00E05537"/>
    <w:rsid w:val="00E12C72"/>
    <w:rsid w:val="00E43BD7"/>
    <w:rsid w:val="00E609A3"/>
    <w:rsid w:val="00E61D54"/>
    <w:rsid w:val="00EE059E"/>
    <w:rsid w:val="00F02A67"/>
    <w:rsid w:val="00F278A4"/>
    <w:rsid w:val="00F305B8"/>
    <w:rsid w:val="00F808CE"/>
    <w:rsid w:val="00FA22F5"/>
    <w:rsid w:val="00FA7890"/>
    <w:rsid w:val="00FC17BB"/>
    <w:rsid w:val="00FD6AF0"/>
    <w:rsid w:val="00FE55D8"/>
    <w:rsid w:val="00FE5F12"/>
    <w:rsid w:val="00FE6AA8"/>
    <w:rsid w:val="0DC24C45"/>
    <w:rsid w:val="0DFF8282"/>
    <w:rsid w:val="6C2DD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2316F"/>
  <w15:docId w15:val="{64D70C79-FA15-47CB-A803-75581F84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C5108"/>
    <w:pPr>
      <w:spacing w:after="0" w:line="240" w:lineRule="auto"/>
    </w:pPr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E21844-3606-4C88-895D-8A713C97142B}">
  <ds:schemaRefs>
    <ds:schemaRef ds:uri="http://www.w3.org/XML/1998/namespace"/>
    <ds:schemaRef ds:uri="a00e5991-715e-4e93-8a17-f0a4e8b0596f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elements/1.1/"/>
    <ds:schemaRef ds:uri="a3f95f04-0c06-4f57-af0b-a7814c3affbc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0F4919B-BA7D-4C29-A347-A54890BF4C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92D0E-6FAD-4FC2-9ABA-7F3E4E5DD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Ewa Lebiedzińska</cp:lastModifiedBy>
  <cp:revision>2</cp:revision>
  <dcterms:created xsi:type="dcterms:W3CDTF">2022-11-08T09:20:00Z</dcterms:created>
  <dcterms:modified xsi:type="dcterms:W3CDTF">2022-11-08T09:20:00Z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